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008677" w14:textId="52776FB2" w:rsidR="00881AC3" w:rsidRPr="00B76616" w:rsidRDefault="00D115A0" w:rsidP="003A4026">
      <w:pPr>
        <w:pStyle w:val="Title"/>
        <w:spacing w:before="360"/>
        <w:jc w:val="left"/>
        <w:rPr>
          <w:rFonts w:ascii="Calibri" w:hAnsi="Calibri" w:cs="Calibri"/>
          <w:b w:val="0"/>
          <w:bCs/>
          <w:color w:val="000000"/>
          <w:sz w:val="40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/>
          <w:i/>
          <w:color w:val="A6A6A6" w:themeColor="background1" w:themeShade="A6"/>
          <w:sz w:val="16"/>
          <w:szCs w:val="16"/>
        </w:rPr>
        <w:t>PM²</w:t>
      </w:r>
      <w:r w:rsidR="00F3790D">
        <w:rPr>
          <w:rFonts w:asciiTheme="minorHAnsi" w:hAnsiTheme="minorHAnsi"/>
          <w:i/>
          <w:color w:val="A6A6A6" w:themeColor="background1" w:themeShade="A6"/>
          <w:sz w:val="16"/>
          <w:szCs w:val="16"/>
        </w:rPr>
        <w:t xml:space="preserve"> </w:t>
      </w:r>
      <w:r>
        <w:rPr>
          <w:rFonts w:asciiTheme="minorHAnsi" w:hAnsiTheme="minorHAnsi"/>
          <w:i/>
          <w:color w:val="A6A6A6" w:themeColor="background1" w:themeShade="A6"/>
          <w:sz w:val="16"/>
          <w:szCs w:val="16"/>
        </w:rPr>
        <w:t>Template V.3.</w:t>
      </w:r>
      <w:r w:rsidR="00883061">
        <w:rPr>
          <w:rFonts w:asciiTheme="minorHAnsi" w:hAnsiTheme="minorHAnsi"/>
          <w:i/>
          <w:color w:val="A6A6A6" w:themeColor="background1" w:themeShade="A6"/>
          <w:sz w:val="16"/>
          <w:szCs w:val="16"/>
        </w:rPr>
        <w:t>1</w:t>
      </w:r>
      <w:r w:rsidR="003A4026">
        <w:rPr>
          <w:rFonts w:asciiTheme="minorHAnsi" w:hAnsiTheme="minorHAnsi"/>
          <w:i/>
          <w:color w:val="808080" w:themeColor="background1" w:themeShade="80"/>
        </w:rPr>
        <w:tab/>
      </w:r>
      <w:r w:rsidR="003A4026">
        <w:rPr>
          <w:rFonts w:asciiTheme="minorHAnsi" w:hAnsiTheme="minorHAnsi"/>
          <w:i/>
          <w:color w:val="808080" w:themeColor="background1" w:themeShade="80"/>
        </w:rPr>
        <w:tab/>
      </w:r>
      <w:r w:rsidR="000F7166">
        <w:rPr>
          <w:rFonts w:asciiTheme="minorHAnsi" w:hAnsiTheme="minorHAnsi"/>
          <w:i/>
          <w:color w:val="808080" w:themeColor="background1" w:themeShade="80"/>
        </w:rPr>
        <w:t xml:space="preserve">                </w:t>
      </w:r>
      <w:r w:rsidR="00881AC3" w:rsidRPr="00B76616">
        <w:rPr>
          <w:rFonts w:ascii="Calibri" w:hAnsi="Calibri" w:cs="Calibri"/>
          <w:b w:val="0"/>
          <w:bCs/>
          <w:color w:val="000000"/>
          <w:sz w:val="40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Meeting </w:t>
      </w:r>
      <w:r w:rsidR="008C31FB" w:rsidRPr="00B76616">
        <w:rPr>
          <w:rFonts w:ascii="Calibri" w:hAnsi="Calibri" w:cs="Calibri"/>
          <w:b w:val="0"/>
          <w:bCs/>
          <w:color w:val="000000"/>
          <w:sz w:val="40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Agenda</w:t>
      </w:r>
    </w:p>
    <w:p w14:paraId="08333B48" w14:textId="11C7032E" w:rsidR="00B76616" w:rsidRPr="00B76616" w:rsidRDefault="004E783A" w:rsidP="001673F6">
      <w:pPr>
        <w:spacing w:after="240"/>
        <w:jc w:val="center"/>
      </w:pPr>
      <w:r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</w:rPr>
        <w:t>&lt;Project Name&gt;</w:t>
      </w: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743"/>
        <w:gridCol w:w="1984"/>
        <w:gridCol w:w="2410"/>
      </w:tblGrid>
      <w:tr w:rsidR="007E288A" w:rsidRPr="00295258" w14:paraId="755677DC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3075E78A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Project:</w:t>
            </w:r>
          </w:p>
        </w:tc>
        <w:tc>
          <w:tcPr>
            <w:tcW w:w="2743" w:type="dxa"/>
            <w:vAlign w:val="center"/>
          </w:tcPr>
          <w:p w14:paraId="36405D52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E48D181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Date/Time:</w:t>
            </w:r>
          </w:p>
        </w:tc>
        <w:tc>
          <w:tcPr>
            <w:tcW w:w="2410" w:type="dxa"/>
            <w:vAlign w:val="center"/>
          </w:tcPr>
          <w:p w14:paraId="2A9A1CFA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  <w:tr w:rsidR="007E288A" w:rsidRPr="00295258" w14:paraId="12DF5FDC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11413959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Type:</w:t>
            </w:r>
          </w:p>
        </w:tc>
        <w:tc>
          <w:tcPr>
            <w:tcW w:w="2743" w:type="dxa"/>
            <w:vAlign w:val="center"/>
          </w:tcPr>
          <w:p w14:paraId="0E41B9B7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0A7E65AB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Location:</w:t>
            </w:r>
          </w:p>
        </w:tc>
        <w:tc>
          <w:tcPr>
            <w:tcW w:w="2410" w:type="dxa"/>
            <w:vAlign w:val="center"/>
          </w:tcPr>
          <w:p w14:paraId="2E0F0FD6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7E288A" w:rsidRPr="00295258" w14:paraId="4CAC625B" w14:textId="77777777" w:rsidTr="00444B52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1E6D299B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Coordinator:</w:t>
            </w:r>
          </w:p>
        </w:tc>
        <w:tc>
          <w:tcPr>
            <w:tcW w:w="2743" w:type="dxa"/>
            <w:vAlign w:val="center"/>
          </w:tcPr>
          <w:p w14:paraId="5CE1D900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F4ECFF5" w14:textId="77777777" w:rsidR="007E288A" w:rsidRPr="00295258" w:rsidRDefault="007E288A" w:rsidP="00444B52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Issue Date:</w:t>
            </w:r>
          </w:p>
        </w:tc>
        <w:tc>
          <w:tcPr>
            <w:tcW w:w="2410" w:type="dxa"/>
            <w:vAlign w:val="center"/>
          </w:tcPr>
          <w:p w14:paraId="6D8CC69D" w14:textId="77777777" w:rsidR="007E288A" w:rsidRPr="003A4026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</w:tbl>
    <w:p w14:paraId="0C461780" w14:textId="77777777" w:rsidR="004F18BE" w:rsidRPr="00E6131D" w:rsidRDefault="004F18BE" w:rsidP="004F18BE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936"/>
        <w:gridCol w:w="992"/>
        <w:gridCol w:w="4961"/>
      </w:tblGrid>
      <w:tr w:rsidR="009671FC" w:rsidRPr="00E6131D" w14:paraId="6D8D254B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8004630" w14:textId="77777777" w:rsidR="009671FC" w:rsidRPr="00E6131D" w:rsidRDefault="00635A08" w:rsidP="009671FC">
            <w:pPr>
              <w:rPr>
                <w:rFonts w:ascii="Calibri" w:hAnsi="Calibri" w:cs="Calibri"/>
                <w:b/>
                <w:sz w:val="22"/>
              </w:rPr>
            </w:pPr>
            <w:r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>Participant</w:t>
            </w:r>
            <w:r w:rsidR="00A511A9"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 </w:t>
            </w:r>
            <w:r w:rsidR="00A511A9" w:rsidRPr="00E6131D">
              <w:rPr>
                <w:rFonts w:ascii="Calibri" w:hAnsi="Calibri" w:cs="Calibri"/>
                <w:b/>
                <w:sz w:val="22"/>
              </w:rPr>
              <w:t>Name</w:t>
            </w:r>
            <w:r w:rsidR="00A511A9"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 </w:t>
            </w:r>
            <w:r w:rsidR="00A511A9" w:rsidRPr="00E6131D">
              <w:rPr>
                <w:rFonts w:ascii="Calibri" w:hAnsi="Calibri" w:cs="Calibri"/>
                <w:bCs/>
                <w:i/>
                <w:color w:val="000000"/>
                <w:sz w:val="22"/>
              </w:rPr>
              <w:t>(invited)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3D91A496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szCs w:val="18"/>
              </w:rPr>
              <w:t>Initials</w:t>
            </w: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763DFCB" w14:textId="77777777" w:rsidR="009671FC" w:rsidRPr="00E6131D" w:rsidRDefault="004F18BE" w:rsidP="00E6131D">
            <w:pPr>
              <w:jc w:val="center"/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>Organisation / Email</w:t>
            </w:r>
          </w:p>
        </w:tc>
      </w:tr>
      <w:tr w:rsidR="009671FC" w:rsidRPr="00E6131D" w14:paraId="12FB1641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DC9113" w14:textId="77777777" w:rsidR="009671FC" w:rsidRPr="00E6131D" w:rsidRDefault="009671FC" w:rsidP="009671FC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B67638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E226E6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n-US"/>
              </w:rPr>
            </w:pPr>
          </w:p>
        </w:tc>
      </w:tr>
      <w:tr w:rsidR="009671FC" w:rsidRPr="00E6131D" w14:paraId="1773F04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5918724" w14:textId="77777777" w:rsidR="009671FC" w:rsidRPr="00E6131D" w:rsidRDefault="009671FC" w:rsidP="00635A08">
            <w:pPr>
              <w:rPr>
                <w:rFonts w:ascii="Calibri" w:eastAsia="MS Mincho" w:hAnsi="Calibri" w:cs="Calibri"/>
                <w:color w:val="1F497D"/>
                <w:kern w:val="0"/>
                <w:sz w:val="24"/>
                <w:szCs w:val="22"/>
                <w:lang w:val="en-IE" w:eastAsia="ja-JP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FA4D83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F7C87D5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9671FC" w:rsidRPr="00E6131D" w14:paraId="59DC368C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5D60EBD" w14:textId="77777777" w:rsidR="009671FC" w:rsidRPr="00E6131D" w:rsidRDefault="009671FC" w:rsidP="009671FC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00049EC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6208D5E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9671FC" w:rsidRPr="00E6131D" w14:paraId="176D95DB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0258C2C" w14:textId="77777777" w:rsidR="00635A08" w:rsidRPr="00E6131D" w:rsidRDefault="00635A08" w:rsidP="009671FC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B7F62BA" w14:textId="77777777" w:rsidR="009671FC" w:rsidRPr="00E6131D" w:rsidRDefault="009671FC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0FB6565" w14:textId="77777777" w:rsidR="009671FC" w:rsidRPr="00E6131D" w:rsidRDefault="009671FC" w:rsidP="009671FC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  <w:tr w:rsidR="00A0753F" w:rsidRPr="00E6131D" w14:paraId="6826DA20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21AB4F1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59C7F35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FC8DF2E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A0753F" w:rsidRPr="00E6131D" w14:paraId="6E0BFED7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58AE57A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C9249B8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22EDDE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A0753F" w:rsidRPr="00E6131D" w14:paraId="627C4A1C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D3C69DA" w14:textId="77777777" w:rsidR="00A0753F" w:rsidRPr="00E6131D" w:rsidRDefault="00A0753F" w:rsidP="00B27204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1B5C8C1" w14:textId="77777777" w:rsidR="00A0753F" w:rsidRPr="00E6131D" w:rsidRDefault="00A0753F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5E377EA" w14:textId="77777777" w:rsidR="00A0753F" w:rsidRPr="00E6131D" w:rsidRDefault="00A0753F" w:rsidP="00B27204">
            <w:pPr>
              <w:rPr>
                <w:rFonts w:ascii="Calibri" w:hAnsi="Calibri" w:cs="Calibri"/>
                <w:szCs w:val="18"/>
                <w:lang w:val="el-GR"/>
              </w:rPr>
            </w:pPr>
          </w:p>
        </w:tc>
      </w:tr>
    </w:tbl>
    <w:p w14:paraId="553408E9" w14:textId="77777777" w:rsidR="009671FC" w:rsidRPr="00E6131D" w:rsidRDefault="009671FC" w:rsidP="009671FC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A511A9" w:rsidRPr="00E6131D" w14:paraId="5A4E22FA" w14:textId="77777777" w:rsidTr="00E6131D">
        <w:trPr>
          <w:trHeight w:val="634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846AC55" w14:textId="77777777" w:rsidR="00A511A9" w:rsidRPr="00E6131D" w:rsidRDefault="00A511A9" w:rsidP="00A511A9">
            <w:pPr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sz w:val="22"/>
              </w:rPr>
              <w:t>Meeting Objectives</w:t>
            </w:r>
          </w:p>
        </w:tc>
      </w:tr>
      <w:tr w:rsidR="00A511A9" w:rsidRPr="00E6131D" w14:paraId="69EAD99D" w14:textId="77777777" w:rsidTr="00E6131D">
        <w:trPr>
          <w:trHeight w:val="1470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2A0B275" w14:textId="77777777" w:rsidR="000E1EAF" w:rsidRPr="00E6131D" w:rsidRDefault="000E1EAF" w:rsidP="00E6131D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lang w:val="en-US"/>
              </w:rPr>
            </w:pPr>
          </w:p>
        </w:tc>
      </w:tr>
    </w:tbl>
    <w:p w14:paraId="71AB5532" w14:textId="77777777" w:rsidR="00A511A9" w:rsidRPr="00E6131D" w:rsidRDefault="00A511A9" w:rsidP="009671FC">
      <w:pPr>
        <w:rPr>
          <w:rFonts w:ascii="Calibri" w:hAnsi="Calibri" w:cs="Calibri"/>
          <w:sz w:val="22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12"/>
        <w:gridCol w:w="1241"/>
        <w:gridCol w:w="1736"/>
      </w:tblGrid>
      <w:tr w:rsidR="00456224" w:rsidRPr="00E6131D" w14:paraId="3132AAF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4F044FE" w14:textId="77777777" w:rsidR="00456224" w:rsidRPr="00E6131D" w:rsidRDefault="00A511A9" w:rsidP="00881AC3">
            <w:pPr>
              <w:rPr>
                <w:rFonts w:ascii="Calibri" w:hAnsi="Calibri" w:cs="Calibri"/>
                <w:sz w:val="22"/>
              </w:rPr>
            </w:pPr>
            <w:r w:rsidRPr="00E6131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Agenda Items </w:t>
            </w: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2093986C" w14:textId="77777777" w:rsidR="00456224" w:rsidRPr="00E6131D" w:rsidRDefault="00A511A9" w:rsidP="00E6131D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E6131D">
              <w:rPr>
                <w:rFonts w:ascii="Calibri" w:hAnsi="Calibri" w:cs="Calibri"/>
                <w:b/>
                <w:sz w:val="22"/>
              </w:rPr>
              <w:t>Time</w:t>
            </w: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94B1A09" w14:textId="77777777" w:rsidR="00456224" w:rsidRPr="00E6131D" w:rsidRDefault="00A511A9" w:rsidP="00E6131D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E6131D">
              <w:rPr>
                <w:rFonts w:ascii="Calibri" w:hAnsi="Calibri" w:cs="Calibri"/>
                <w:b/>
                <w:sz w:val="22"/>
              </w:rPr>
              <w:t>Owner</w:t>
            </w:r>
          </w:p>
        </w:tc>
      </w:tr>
      <w:tr w:rsidR="00456224" w:rsidRPr="00E6131D" w14:paraId="019FDD37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FD52AC1" w14:textId="77777777" w:rsidR="00456224" w:rsidRPr="00E6131D" w:rsidRDefault="00456224" w:rsidP="00E6131D">
            <w:pPr>
              <w:ind w:left="72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FD61F55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47CC50A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456224" w:rsidRPr="00E6131D" w14:paraId="1B5F2E42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CF62C84" w14:textId="77777777" w:rsidR="00456224" w:rsidRPr="00E6131D" w:rsidRDefault="00456224" w:rsidP="00E6131D">
            <w:pPr>
              <w:spacing w:before="0"/>
              <w:ind w:left="1077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B16C43B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372EF9C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l-GR"/>
              </w:rPr>
            </w:pPr>
          </w:p>
        </w:tc>
      </w:tr>
      <w:tr w:rsidR="00456224" w:rsidRPr="00E6131D" w14:paraId="41CDAFE6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D7E53BF" w14:textId="77777777" w:rsidR="00456224" w:rsidRPr="00E6131D" w:rsidRDefault="00456224" w:rsidP="00E6131D">
            <w:pPr>
              <w:suppressAutoHyphens w:val="0"/>
              <w:autoSpaceDE w:val="0"/>
              <w:autoSpaceDN w:val="0"/>
              <w:adjustRightInd w:val="0"/>
              <w:spacing w:before="0" w:after="0"/>
              <w:ind w:left="72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25FA1F3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9D4BFC5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456224" w:rsidRPr="00E6131D" w14:paraId="7E581175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AE1E166" w14:textId="77777777" w:rsidR="00456224" w:rsidRPr="00E6131D" w:rsidRDefault="00456224" w:rsidP="00E6131D">
            <w:pPr>
              <w:suppressAutoHyphens w:val="0"/>
              <w:autoSpaceDE w:val="0"/>
              <w:autoSpaceDN w:val="0"/>
              <w:adjustRightInd w:val="0"/>
              <w:spacing w:before="0" w:after="0"/>
              <w:ind w:left="720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690CD8A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C29E58C" w14:textId="77777777" w:rsidR="00456224" w:rsidRPr="00E6131D" w:rsidRDefault="00456224" w:rsidP="00E6131D">
            <w:pPr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</w:tbl>
    <w:p w14:paraId="13A2C166" w14:textId="77777777" w:rsidR="00DB5B49" w:rsidRDefault="00DB5B49" w:rsidP="00A511A9">
      <w:pPr>
        <w:rPr>
          <w:rFonts w:ascii="Calibri" w:hAnsi="Calibri" w:cs="Calibri"/>
          <w:sz w:val="22"/>
        </w:rPr>
      </w:pPr>
      <w:bookmarkStart w:id="0" w:name="OLE_LINK1"/>
      <w:bookmarkStart w:id="1" w:name="OLE_LINK2"/>
      <w:bookmarkEnd w:id="0"/>
      <w:bookmarkEnd w:id="1"/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0A08AF" w14:paraId="074679A9" w14:textId="77777777" w:rsidTr="00DA6027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65E21E53" w14:textId="77777777" w:rsidR="000A08AF" w:rsidRPr="000A08AF" w:rsidRDefault="000A08AF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</w:rPr>
            </w:pPr>
            <w:r w:rsidRPr="000A08AF">
              <w:rPr>
                <w:rFonts w:ascii="Calibri" w:hAnsi="Calibri"/>
                <w:b/>
                <w:color w:val="000000"/>
                <w:sz w:val="22"/>
              </w:rPr>
              <w:t>Related Document</w:t>
            </w:r>
            <w:r w:rsidR="008131A5">
              <w:rPr>
                <w:rFonts w:ascii="Calibri" w:hAnsi="Calibri"/>
                <w:b/>
                <w:color w:val="000000"/>
                <w:sz w:val="22"/>
              </w:rPr>
              <w:t>s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EB23FCD" w14:textId="77777777" w:rsidR="000A08AF" w:rsidRPr="000A08AF" w:rsidRDefault="000A08AF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</w:rPr>
            </w:pPr>
            <w:r w:rsidRPr="000A08AF">
              <w:rPr>
                <w:rFonts w:ascii="Calibri" w:hAnsi="Calibri"/>
                <w:b/>
                <w:color w:val="000000"/>
                <w:sz w:val="22"/>
              </w:rPr>
              <w:t>Location</w:t>
            </w:r>
          </w:p>
        </w:tc>
      </w:tr>
      <w:tr w:rsidR="000A08AF" w14:paraId="366E31ED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5B6083C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366B659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  <w:r>
              <w:rPr>
                <w:rFonts w:ascii="Calibri" w:hAnsi="Calibri"/>
                <w:color w:val="002060"/>
                <w:u w:val="single"/>
              </w:rPr>
              <w:t>U:\METHODS\PM²@EC\Documents\</w:t>
            </w:r>
          </w:p>
        </w:tc>
      </w:tr>
      <w:tr w:rsidR="000A08AF" w14:paraId="36490604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7E106A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4878A4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  <w:tr w:rsidR="000A08AF" w14:paraId="07697051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78AA83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21C02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  <w:tr w:rsidR="000A08AF" w14:paraId="3A988115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68301" w14:textId="77777777" w:rsidR="000A08AF" w:rsidRDefault="000A08AF">
            <w:pPr>
              <w:widowControl w:val="0"/>
              <w:rPr>
                <w:rFonts w:ascii="Calibri" w:hAnsi="Calibri"/>
                <w:color w:val="000000"/>
                <w:kern w:val="2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DCA450" w14:textId="77777777" w:rsidR="000A08AF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</w:rPr>
            </w:pPr>
          </w:p>
        </w:tc>
      </w:tr>
    </w:tbl>
    <w:p w14:paraId="079CCB50" w14:textId="77777777" w:rsidR="000A08AF" w:rsidRDefault="000A08AF" w:rsidP="00A511A9">
      <w:pPr>
        <w:rPr>
          <w:rFonts w:ascii="Calibri" w:hAnsi="Calibri" w:cs="Calibri"/>
          <w:sz w:val="22"/>
        </w:rPr>
      </w:pPr>
    </w:p>
    <w:p w14:paraId="253076E2" w14:textId="77777777" w:rsidR="000A08AF" w:rsidRDefault="000A08AF" w:rsidP="00A511A9">
      <w:pPr>
        <w:rPr>
          <w:rFonts w:ascii="Calibri" w:hAnsi="Calibri" w:cs="Calibri"/>
          <w:sz w:val="22"/>
        </w:rPr>
      </w:pPr>
    </w:p>
    <w:p w14:paraId="4F4D8621" w14:textId="77777777" w:rsidR="007625BD" w:rsidRPr="00E6131D" w:rsidRDefault="007625BD" w:rsidP="00A511A9">
      <w:pPr>
        <w:rPr>
          <w:rFonts w:ascii="Calibri" w:hAnsi="Calibri" w:cs="Calibri"/>
          <w:sz w:val="22"/>
        </w:rPr>
      </w:pPr>
    </w:p>
    <w:sectPr w:rsidR="007625BD" w:rsidRPr="00E6131D" w:rsidSect="00915711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851" w:right="992" w:bottom="300" w:left="1247" w:header="284" w:footer="2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DBCAB" w14:textId="77777777" w:rsidR="001E4D02" w:rsidRDefault="001E4D02">
      <w:r>
        <w:separator/>
      </w:r>
    </w:p>
  </w:endnote>
  <w:endnote w:type="continuationSeparator" w:id="0">
    <w:p w14:paraId="7EA3F159" w14:textId="77777777" w:rsidR="001E4D02" w:rsidRDefault="001E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-34" w:type="dxa"/>
      <w:tblLayout w:type="fixed"/>
      <w:tblLook w:val="0000" w:firstRow="0" w:lastRow="0" w:firstColumn="0" w:lastColumn="0" w:noHBand="0" w:noVBand="0"/>
    </w:tblPr>
    <w:tblGrid>
      <w:gridCol w:w="3189"/>
      <w:gridCol w:w="4891"/>
      <w:gridCol w:w="1843"/>
    </w:tblGrid>
    <w:tr w:rsidR="00847930" w14:paraId="48DD28A2" w14:textId="77777777">
      <w:tc>
        <w:tcPr>
          <w:tcW w:w="3189" w:type="dxa"/>
        </w:tcPr>
        <w:p w14:paraId="677AEE9F" w14:textId="77777777" w:rsidR="00847930" w:rsidRPr="008B795C" w:rsidRDefault="00847930" w:rsidP="003E46AA">
          <w:pPr>
            <w:spacing w:before="0" w:after="0" w:line="240" w:lineRule="atLeast"/>
            <w:rPr>
              <w:sz w:val="16"/>
              <w:szCs w:val="16"/>
              <w:lang w:val="en-US"/>
            </w:rPr>
          </w:pPr>
          <w:r w:rsidRPr="008B795C">
            <w:rPr>
              <w:sz w:val="16"/>
              <w:szCs w:val="16"/>
              <w:lang w:val="en-US"/>
            </w:rPr>
            <w:t>Meeting</w:t>
          </w:r>
          <w:r>
            <w:rPr>
              <w:sz w:val="16"/>
              <w:szCs w:val="16"/>
              <w:lang w:val="en-US"/>
            </w:rPr>
            <w:t xml:space="preserve"> Agenda</w:t>
          </w:r>
          <w:r w:rsidRPr="008B795C">
            <w:rPr>
              <w:sz w:val="16"/>
              <w:szCs w:val="16"/>
              <w:lang w:val="en-US"/>
            </w:rPr>
            <w:t>, v</w:t>
          </w:r>
          <w:r w:rsidRPr="008B795C">
            <w:rPr>
              <w:rFonts w:cs="Tahoma"/>
              <w:sz w:val="16"/>
              <w:szCs w:val="16"/>
            </w:rPr>
            <w:t>:1.1</w:t>
          </w:r>
        </w:p>
        <w:p w14:paraId="72213F52" w14:textId="77777777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</w:p>
      </w:tc>
      <w:tc>
        <w:tcPr>
          <w:tcW w:w="4891" w:type="dxa"/>
        </w:tcPr>
        <w:p w14:paraId="00872CC5" w14:textId="177A349C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FILENAME </w:instrText>
          </w:r>
          <w:r>
            <w:rPr>
              <w:sz w:val="16"/>
              <w:szCs w:val="16"/>
            </w:rPr>
            <w:fldChar w:fldCharType="separate"/>
          </w:r>
          <w:r w:rsidR="00F3790D">
            <w:rPr>
              <w:noProof/>
              <w:sz w:val="16"/>
              <w:szCs w:val="16"/>
            </w:rPr>
            <w:t>(PM2-17.E.TPL.v3.1).Meeting_Agenda.(ProjectName).(dd-mm-yyyy).(vx.x).docx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</w:tcPr>
        <w:p w14:paraId="5CCD3E55" w14:textId="77777777" w:rsidR="00847930" w:rsidRDefault="00847930" w:rsidP="003E46AA">
          <w:pPr>
            <w:pStyle w:val="Footer"/>
            <w:snapToGrid w:val="0"/>
            <w:jc w:val="right"/>
          </w:pPr>
          <w:r w:rsidRPr="00A9735E">
            <w:rPr>
              <w:rStyle w:val="PageNumber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E288A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of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 \*Arabic </w:instrText>
          </w:r>
          <w:r>
            <w:rPr>
              <w:sz w:val="16"/>
              <w:szCs w:val="16"/>
            </w:rPr>
            <w:fldChar w:fldCharType="separate"/>
          </w:r>
          <w:r w:rsidR="000A08A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76CA76A" w14:textId="77777777" w:rsidR="00847930" w:rsidRDefault="00847930" w:rsidP="00F9122F">
    <w:pPr>
      <w:pStyle w:val="Footer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9AB76" w14:textId="77777777" w:rsidR="00847930" w:rsidRPr="001C7D1E" w:rsidRDefault="001C7D1E" w:rsidP="00022342">
    <w:pPr>
      <w:pStyle w:val="FooterLine"/>
      <w:tabs>
        <w:tab w:val="left" w:pos="4253"/>
      </w:tabs>
      <w:rPr>
        <w:rFonts w:ascii="Calibri" w:hAnsi="Calibri"/>
        <w:lang w:val="fr-BE"/>
      </w:rPr>
    </w:pPr>
    <w:proofErr w:type="gramStart"/>
    <w:r w:rsidRPr="00D44610">
      <w:rPr>
        <w:rFonts w:ascii="Calibri" w:hAnsi="Calibri" w:cs="Calibri"/>
        <w:color w:val="000000"/>
        <w:szCs w:val="16"/>
        <w:lang w:val="fr-BE"/>
      </w:rPr>
      <w:t>Date:</w:t>
    </w:r>
    <w:proofErr w:type="gramEnd"/>
    <w:r w:rsidRPr="00D44610">
      <w:rPr>
        <w:rFonts w:ascii="Calibri" w:hAnsi="Calibri" w:cs="Calibri"/>
        <w:color w:val="000000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&lt;Date&gt;</w:t>
    </w:r>
    <w:r w:rsidRPr="00D4461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="00022342">
      <w:rPr>
        <w:rFonts w:ascii="Calibri" w:hAnsi="Calibri" w:cs="Calibri"/>
        <w:bCs/>
        <w:color w:val="1B6FB5"/>
        <w:lang w:val="fr-BE"/>
      </w:rPr>
      <w:t xml:space="preserve">                                                 </w:t>
    </w:r>
    <w:r w:rsidRPr="00D44610">
      <w:rPr>
        <w:rFonts w:ascii="Calibri" w:hAnsi="Calibri" w:cs="Calibri"/>
        <w:bCs/>
        <w:color w:val="1B6FB5"/>
        <w:lang w:val="fr-BE"/>
      </w:rPr>
      <w:t xml:space="preserve">    </w:t>
    </w:r>
    <w:r w:rsidR="00022342" w:rsidRPr="00D44610">
      <w:rPr>
        <w:rStyle w:val="PageNumber"/>
        <w:rFonts w:ascii="Calibri" w:hAnsi="Calibri"/>
      </w:rPr>
      <w:fldChar w:fldCharType="begin"/>
    </w:r>
    <w:r w:rsidR="00022342" w:rsidRPr="00D44610">
      <w:rPr>
        <w:rStyle w:val="PageNumber"/>
        <w:rFonts w:ascii="Calibri" w:hAnsi="Calibri"/>
        <w:lang w:val="fr-BE"/>
      </w:rPr>
      <w:instrText xml:space="preserve"> PAGE </w:instrText>
    </w:r>
    <w:r w:rsidR="00022342" w:rsidRPr="00D44610">
      <w:rPr>
        <w:rStyle w:val="PageNumber"/>
        <w:rFonts w:ascii="Calibri" w:hAnsi="Calibri"/>
      </w:rPr>
      <w:fldChar w:fldCharType="separate"/>
    </w:r>
    <w:r w:rsidR="00216E6C">
      <w:rPr>
        <w:rStyle w:val="PageNumber"/>
        <w:rFonts w:ascii="Calibri" w:hAnsi="Calibri"/>
        <w:noProof/>
        <w:lang w:val="fr-BE"/>
      </w:rPr>
      <w:t>1</w:t>
    </w:r>
    <w:r w:rsidR="00022342" w:rsidRPr="00D44610">
      <w:rPr>
        <w:rStyle w:val="PageNumber"/>
        <w:rFonts w:ascii="Calibri" w:hAnsi="Calibri"/>
      </w:rPr>
      <w:fldChar w:fldCharType="end"/>
    </w:r>
    <w:r w:rsidR="00022342" w:rsidRPr="00D44610">
      <w:rPr>
        <w:rStyle w:val="PageNumber"/>
        <w:rFonts w:ascii="Calibri" w:hAnsi="Calibri"/>
        <w:lang w:val="fr-BE"/>
      </w:rPr>
      <w:t xml:space="preserve"> / </w:t>
    </w:r>
    <w:r w:rsidR="00022342" w:rsidRPr="00D44610">
      <w:rPr>
        <w:rStyle w:val="PageNumber"/>
        <w:rFonts w:ascii="Calibri" w:hAnsi="Calibri"/>
        <w:snapToGrid w:val="0"/>
      </w:rPr>
      <w:fldChar w:fldCharType="begin"/>
    </w:r>
    <w:r w:rsidR="00022342"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022342" w:rsidRPr="00D44610">
      <w:rPr>
        <w:rStyle w:val="PageNumber"/>
        <w:rFonts w:ascii="Calibri" w:hAnsi="Calibri"/>
        <w:snapToGrid w:val="0"/>
      </w:rPr>
      <w:fldChar w:fldCharType="separate"/>
    </w:r>
    <w:r w:rsidR="00216E6C">
      <w:rPr>
        <w:rStyle w:val="PageNumber"/>
        <w:rFonts w:ascii="Calibri" w:hAnsi="Calibri"/>
        <w:noProof/>
        <w:snapToGrid w:val="0"/>
        <w:lang w:val="fr-BE"/>
      </w:rPr>
      <w:t>1</w:t>
    </w:r>
    <w:r w:rsidR="00022342" w:rsidRPr="00D44610">
      <w:rPr>
        <w:rStyle w:val="PageNumber"/>
        <w:rFonts w:ascii="Calibri" w:hAnsi="Calibri"/>
        <w:snapToGrid w:val="0"/>
      </w:rPr>
      <w:fldChar w:fldCharType="end"/>
    </w:r>
    <w:r w:rsidR="00022342">
      <w:rPr>
        <w:rFonts w:ascii="Calibri" w:hAnsi="Calibri" w:cs="Calibri"/>
        <w:bCs/>
        <w:color w:val="1B6FB5"/>
        <w:lang w:val="fr-BE"/>
      </w:rPr>
      <w:tab/>
    </w:r>
    <w:r w:rsidR="00022342" w:rsidRPr="00022342">
      <w:rPr>
        <w:rFonts w:ascii="Calibri" w:hAnsi="Calibri" w:cs="Calibri"/>
        <w:bCs/>
        <w:lang w:val="fr-BE"/>
      </w:rPr>
      <w:t xml:space="preserve">Doc. </w:t>
    </w:r>
    <w:proofErr w:type="gramStart"/>
    <w:r w:rsidRPr="00D44610">
      <w:rPr>
        <w:rFonts w:ascii="Calibri" w:hAnsi="Calibri" w:cs="Calibri"/>
        <w:color w:val="000000"/>
        <w:szCs w:val="16"/>
        <w:lang w:val="fr-BE"/>
      </w:rPr>
      <w:t>Version:</w:t>
    </w:r>
    <w:proofErr w:type="gramEnd"/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&lt;Version&gt;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Pr="00D44610">
      <w:rPr>
        <w:rStyle w:val="PageNumber"/>
        <w:rFonts w:ascii="Calibri" w:hAnsi="Calibri"/>
        <w:lang w:val="fr-BE"/>
      </w:rPr>
      <w:t xml:space="preserve"> </w:t>
    </w:r>
    <w:r w:rsidRPr="00D44610">
      <w:rPr>
        <w:rStyle w:val="PageNumber"/>
        <w:rFonts w:ascii="Calibri" w:hAnsi="Calibri"/>
        <w:lang w:val="fr-BE"/>
      </w:rPr>
      <w:tab/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7ED2B" w14:textId="77777777" w:rsidR="001E4D02" w:rsidRDefault="001E4D02">
      <w:r>
        <w:separator/>
      </w:r>
    </w:p>
  </w:footnote>
  <w:footnote w:type="continuationSeparator" w:id="0">
    <w:p w14:paraId="6E13EC55" w14:textId="77777777" w:rsidR="001E4D02" w:rsidRDefault="001E4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F62C1" w14:textId="77777777" w:rsidR="00847930" w:rsidRDefault="00B76616" w:rsidP="008B795C">
    <w:pPr>
      <w:pStyle w:val="Header"/>
    </w:pPr>
    <w:r>
      <w:rPr>
        <w:noProof/>
        <w:lang w:val="fr-BE" w:eastAsia="fr-BE"/>
      </w:rPr>
      <w:drawing>
        <wp:anchor distT="0" distB="0" distL="114300" distR="114300" simplePos="0" relativeHeight="251657216" behindDoc="0" locked="0" layoutInCell="0" allowOverlap="1" wp14:anchorId="1E13F12E" wp14:editId="7E183704">
          <wp:simplePos x="0" y="0"/>
          <wp:positionH relativeFrom="column">
            <wp:posOffset>5491480</wp:posOffset>
          </wp:positionH>
          <wp:positionV relativeFrom="paragraph">
            <wp:posOffset>-31115</wp:posOffset>
          </wp:positionV>
          <wp:extent cx="977900" cy="266700"/>
          <wp:effectExtent l="0" t="0" r="0" b="0"/>
          <wp:wrapSquare wrapText="bothSides"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A4B5" w14:textId="7AC46463" w:rsidR="007625BD" w:rsidRPr="003A4026" w:rsidRDefault="00B76616" w:rsidP="003A4026">
    <w:pPr>
      <w:jc w:val="right"/>
      <w:rPr>
        <w:rFonts w:asciiTheme="minorHAnsi" w:hAnsiTheme="minorHAnsi"/>
        <w:i/>
        <w:color w:val="808080" w:themeColor="background1" w:themeShade="80"/>
      </w:rPr>
    </w:pPr>
    <w:r>
      <w:rPr>
        <w:rFonts w:ascii="Calibri" w:hAnsi="Calibri"/>
        <w:noProof/>
        <w:color w:val="C00000"/>
        <w:sz w:val="18"/>
        <w:szCs w:val="18"/>
        <w:lang w:val="fr-BE" w:eastAsia="fr-BE"/>
      </w:rPr>
      <w:drawing>
        <wp:anchor distT="0" distB="0" distL="114300" distR="114300" simplePos="0" relativeHeight="251658240" behindDoc="1" locked="0" layoutInCell="0" allowOverlap="1" wp14:anchorId="02039555" wp14:editId="5E84A18A">
          <wp:simplePos x="0" y="0"/>
          <wp:positionH relativeFrom="column">
            <wp:posOffset>-54610</wp:posOffset>
          </wp:positionH>
          <wp:positionV relativeFrom="paragraph">
            <wp:posOffset>-111125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4026">
      <w:rPr>
        <w:rFonts w:asciiTheme="minorHAnsi" w:hAnsiTheme="minorHAnsi"/>
        <w:i/>
        <w:color w:val="808080" w:themeColor="background1" w:themeShade="80"/>
      </w:rPr>
      <w:t xml:space="preserve">                           </w:t>
    </w:r>
    <w:r w:rsidR="003A4026" w:rsidRPr="003A4026">
      <w:rPr>
        <w:rFonts w:asciiTheme="minorHAnsi" w:hAnsiTheme="minorHAnsi"/>
        <w:i/>
        <w:color w:val="808080" w:themeColor="background1" w:themeShade="80"/>
      </w:rPr>
      <w:t xml:space="preserve"> </w:t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3A4026">
      <w:rPr>
        <w:rFonts w:asciiTheme="minorHAnsi" w:hAnsiTheme="minorHAnsi"/>
        <w:i/>
        <w:color w:val="808080" w:themeColor="background1" w:themeShade="80"/>
      </w:rPr>
      <w:tab/>
    </w:r>
    <w:r w:rsidR="001673F6" w:rsidRPr="001673F6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 xml:space="preserve"> </w:t>
    </w:r>
    <w:r w:rsidR="001673F6" w:rsidRPr="0054123C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&lt;</w:t>
    </w:r>
    <w:r w:rsidR="001673F6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Project Name</w:t>
    </w:r>
    <w:r w:rsidR="001673F6" w:rsidRPr="0054123C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&gt;</w:t>
    </w:r>
    <w:r w:rsidR="001673F6" w:rsidRPr="0054123C">
      <w:rPr>
        <w:rFonts w:asciiTheme="minorHAnsi" w:eastAsia="Calibri" w:hAnsiTheme="minorHAnsi" w:cstheme="minorHAnsi"/>
        <w:noProof/>
        <w:sz w:val="18"/>
        <w:szCs w:val="18"/>
        <w:lang w:eastAsia="en-GB"/>
      </w:rPr>
      <w:t xml:space="preserve"> </w:t>
    </w:r>
    <w:r w:rsidR="007625BD" w:rsidRPr="00FE68C9">
      <w:rPr>
        <w:rFonts w:ascii="Calibri" w:hAnsi="Calibri"/>
        <w:sz w:val="18"/>
        <w:szCs w:val="18"/>
      </w:rPr>
      <w:t>Meeting</w:t>
    </w:r>
    <w:r w:rsidR="00AC55CC" w:rsidRPr="00FE68C9">
      <w:rPr>
        <w:rFonts w:ascii="Calibri" w:hAnsi="Calibri"/>
        <w:sz w:val="18"/>
        <w:szCs w:val="18"/>
      </w:rPr>
      <w:t xml:space="preserve"> A</w:t>
    </w:r>
    <w:r w:rsidR="007625BD" w:rsidRPr="00FE68C9">
      <w:rPr>
        <w:rFonts w:ascii="Calibri" w:hAnsi="Calibri"/>
        <w:sz w:val="18"/>
        <w:szCs w:val="18"/>
      </w:rPr>
      <w:t>genda</w:t>
    </w:r>
  </w:p>
  <w:p w14:paraId="5CE87B9C" w14:textId="77777777" w:rsidR="00847930" w:rsidRPr="002423F2" w:rsidRDefault="00847930" w:rsidP="002423F2">
    <w:pPr>
      <w:snapToGrid w:val="0"/>
      <w:spacing w:before="0" w:after="0" w:line="240" w:lineRule="atLeast"/>
      <w:jc w:val="right"/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12CBF2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46000B2"/>
    <w:multiLevelType w:val="multilevel"/>
    <w:tmpl w:val="69E8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50E28"/>
    <w:multiLevelType w:val="hybridMultilevel"/>
    <w:tmpl w:val="2DB017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460C10"/>
    <w:multiLevelType w:val="hybridMultilevel"/>
    <w:tmpl w:val="E58A6EE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E127E8"/>
    <w:multiLevelType w:val="hybridMultilevel"/>
    <w:tmpl w:val="69E851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23E88"/>
    <w:multiLevelType w:val="hybridMultilevel"/>
    <w:tmpl w:val="5844862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02782220">
    <w:abstractNumId w:val="1"/>
  </w:num>
  <w:num w:numId="2" w16cid:durableId="725447055">
    <w:abstractNumId w:val="2"/>
  </w:num>
  <w:num w:numId="3" w16cid:durableId="1305770961">
    <w:abstractNumId w:val="3"/>
  </w:num>
  <w:num w:numId="4" w16cid:durableId="1521898425">
    <w:abstractNumId w:val="8"/>
  </w:num>
  <w:num w:numId="5" w16cid:durableId="7262904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 w16cid:durableId="520825767">
    <w:abstractNumId w:val="6"/>
  </w:num>
  <w:num w:numId="7" w16cid:durableId="747002772">
    <w:abstractNumId w:val="5"/>
  </w:num>
  <w:num w:numId="8" w16cid:durableId="1755279379">
    <w:abstractNumId w:val="7"/>
  </w:num>
  <w:num w:numId="9" w16cid:durableId="4198317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3F2"/>
    <w:rsid w:val="00022342"/>
    <w:rsid w:val="00075A79"/>
    <w:rsid w:val="000A08AF"/>
    <w:rsid w:val="000C0C40"/>
    <w:rsid w:val="000E1EAF"/>
    <w:rsid w:val="000F7166"/>
    <w:rsid w:val="001673F6"/>
    <w:rsid w:val="001C7D1E"/>
    <w:rsid w:val="001E4D02"/>
    <w:rsid w:val="001F731A"/>
    <w:rsid w:val="00216E6C"/>
    <w:rsid w:val="002423F2"/>
    <w:rsid w:val="003A4026"/>
    <w:rsid w:val="003A65F2"/>
    <w:rsid w:val="003B472D"/>
    <w:rsid w:val="003E46AA"/>
    <w:rsid w:val="00456224"/>
    <w:rsid w:val="004E783A"/>
    <w:rsid w:val="004F18BE"/>
    <w:rsid w:val="005038E9"/>
    <w:rsid w:val="0050663B"/>
    <w:rsid w:val="005404CC"/>
    <w:rsid w:val="005654C9"/>
    <w:rsid w:val="00594742"/>
    <w:rsid w:val="00635A08"/>
    <w:rsid w:val="006640C1"/>
    <w:rsid w:val="007558D2"/>
    <w:rsid w:val="007625BD"/>
    <w:rsid w:val="007D1BFF"/>
    <w:rsid w:val="007E288A"/>
    <w:rsid w:val="008131A5"/>
    <w:rsid w:val="00847930"/>
    <w:rsid w:val="00881AC3"/>
    <w:rsid w:val="00883061"/>
    <w:rsid w:val="008A3298"/>
    <w:rsid w:val="008B795C"/>
    <w:rsid w:val="008C31FB"/>
    <w:rsid w:val="00915711"/>
    <w:rsid w:val="009671FC"/>
    <w:rsid w:val="009E3D1C"/>
    <w:rsid w:val="009F375D"/>
    <w:rsid w:val="00A0753F"/>
    <w:rsid w:val="00A511A9"/>
    <w:rsid w:val="00A54C7B"/>
    <w:rsid w:val="00A763F7"/>
    <w:rsid w:val="00A9735E"/>
    <w:rsid w:val="00AC55CC"/>
    <w:rsid w:val="00B158D3"/>
    <w:rsid w:val="00B27204"/>
    <w:rsid w:val="00B654C9"/>
    <w:rsid w:val="00B76616"/>
    <w:rsid w:val="00BF301B"/>
    <w:rsid w:val="00D115A0"/>
    <w:rsid w:val="00D92A8C"/>
    <w:rsid w:val="00DA6027"/>
    <w:rsid w:val="00DB5B49"/>
    <w:rsid w:val="00DF744E"/>
    <w:rsid w:val="00E119D1"/>
    <w:rsid w:val="00E1333F"/>
    <w:rsid w:val="00E6131D"/>
    <w:rsid w:val="00F125E8"/>
    <w:rsid w:val="00F3790D"/>
    <w:rsid w:val="00F9122F"/>
    <w:rsid w:val="00FA573E"/>
    <w:rsid w:val="00FB1769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894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60" w:after="60"/>
    </w:pPr>
    <w:rPr>
      <w:rFonts w:ascii="Verdana" w:hAnsi="Verdana" w:cs="CG Times (W1)"/>
      <w:kern w:val="1"/>
      <w:lang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1z0">
    <w:name w:val="WW8Num1z0"/>
    <w:rPr>
      <w:rFonts w:ascii="Wingdings" w:hAnsi="Wingdings"/>
    </w:rPr>
  </w:style>
  <w:style w:type="character" w:customStyle="1" w:styleId="a">
    <w:name w:val="Προεπιλεγμένη γραμματοσειρά"/>
  </w:style>
  <w:style w:type="character" w:styleId="CommentReference">
    <w:name w:val="annotation reference"/>
    <w:rPr>
      <w:sz w:val="16"/>
      <w:szCs w:val="16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">
    <w:name w:val="List"/>
    <w:basedOn w:val="BodyText"/>
    <w:pPr>
      <w:spacing w:before="0" w:after="120"/>
      <w:jc w:val="left"/>
    </w:pPr>
    <w:rPr>
      <w:rFonts w:ascii="Times New Roman" w:hAnsi="Times New Roman" w:cs="Tahoma"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Normal"/>
    <w:qFormat/>
    <w:pPr>
      <w:spacing w:before="480" w:after="240" w:line="480" w:lineRule="atLeast"/>
      <w:jc w:val="center"/>
    </w:pPr>
    <w:rPr>
      <w:rFonts w:ascii="Arial" w:hAnsi="Arial"/>
      <w:b/>
      <w:sz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  <w:lang w:val="el-GR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</w:style>
  <w:style w:type="paragraph" w:styleId="CommentSubject">
    <w:name w:val="annotation subject"/>
    <w:basedOn w:val="CommentText"/>
    <w:next w:val="CommentText"/>
    <w:rPr>
      <w:b/>
      <w:bCs/>
    </w:rPr>
  </w:style>
  <w:style w:type="table" w:styleId="TableGrid">
    <w:name w:val="Table Grid"/>
    <w:basedOn w:val="TableNormal"/>
    <w:rsid w:val="00DB5B49"/>
    <w:pPr>
      <w:suppressAutoHyphens/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7558D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:lang w:val="el-GR" w:eastAsia="el-GR"/>
    </w:rPr>
  </w:style>
  <w:style w:type="character" w:styleId="PlaceholderText">
    <w:name w:val="Placeholder Text"/>
    <w:uiPriority w:val="99"/>
    <w:semiHidden/>
    <w:rsid w:val="007625BD"/>
  </w:style>
  <w:style w:type="paragraph" w:customStyle="1" w:styleId="FooterLine">
    <w:name w:val="FooterLine"/>
    <w:basedOn w:val="Footer"/>
    <w:next w:val="Footer"/>
    <w:rsid w:val="001C7D1E"/>
    <w:pPr>
      <w:pBdr>
        <w:top w:val="single" w:sz="4" w:space="1" w:color="auto"/>
      </w:pBdr>
      <w:tabs>
        <w:tab w:val="clear" w:pos="4153"/>
        <w:tab w:val="clear" w:pos="8306"/>
        <w:tab w:val="right" w:pos="8647"/>
      </w:tabs>
      <w:suppressAutoHyphens w:val="0"/>
      <w:spacing w:before="120" w:after="0"/>
    </w:pPr>
    <w:rPr>
      <w:rFonts w:ascii="Arial" w:hAnsi="Arial" w:cs="Times New Roman"/>
      <w:kern w:val="0"/>
      <w:sz w:val="16"/>
      <w:lang w:val="fi-FI" w:eastAsia="en-US"/>
    </w:rPr>
  </w:style>
  <w:style w:type="paragraph" w:styleId="Revision">
    <w:name w:val="Revision"/>
    <w:hidden/>
    <w:uiPriority w:val="99"/>
    <w:semiHidden/>
    <w:rsid w:val="00883061"/>
    <w:rPr>
      <w:rFonts w:ascii="Verdana" w:hAnsi="Verdana" w:cs="CG Times (W1)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1315ca-0572-423e-bd92-cff020455c2a" xsi:nil="true"/>
    <Whatchanged xmlns="c104a7e3-e0a9-46cf-92ee-9b62dc9a36e8" xsi:nil="true"/>
    <EventDate xmlns="c104a7e3-e0a9-46cf-92ee-9b62dc9a36e8" xsi:nil="true"/>
    <lcf76f155ced4ddcb4097134ff3c332f xmlns="c104a7e3-e0a9-46cf-92ee-9b62dc9a36e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DAEBAB9BA884591FD7B89E63AD785" ma:contentTypeVersion="20" ma:contentTypeDescription="Create a new document." ma:contentTypeScope="" ma:versionID="61f83a60114c82dfc6750fba3bbd4528">
  <xsd:schema xmlns:xsd="http://www.w3.org/2001/XMLSchema" xmlns:xs="http://www.w3.org/2001/XMLSchema" xmlns:p="http://schemas.microsoft.com/office/2006/metadata/properties" xmlns:ns2="c104a7e3-e0a9-46cf-92ee-9b62dc9a36e8" xmlns:ns3="641315ca-0572-423e-bd92-cff020455c2a" targetNamespace="http://schemas.microsoft.com/office/2006/metadata/properties" ma:root="true" ma:fieldsID="5a566adb85eb87f68ec9a8e329d9815c" ns2:_="" ns3:_="">
    <xsd:import namespace="c104a7e3-e0a9-46cf-92ee-9b62dc9a36e8"/>
    <xsd:import namespace="641315ca-0572-423e-bd92-cff020455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Whatchanged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EventDat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7e3-e0a9-46cf-92ee-9b62dc9a3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Whatchanged" ma:index="19" nillable="true" ma:displayName="What changed" ma:description="To alert on what changed" ma:format="Dropdown" ma:internalName="Whatchanged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EventDate" ma:index="25" nillable="true" ma:displayName="Event Date" ma:format="DateOnly" ma:internalName="EventDate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315ca-0572-423e-bd92-cff020455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6d87e57-d0ea-493e-b1e9-ed726d03f516}" ma:internalName="TaxCatchAll" ma:showField="CatchAllData" ma:web="641315ca-0572-423e-bd92-cff020455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055167-F399-481A-83C4-EAF4B38FA858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c104a7e3-e0a9-46cf-92ee-9b62dc9a36e8"/>
    <ds:schemaRef ds:uri="641315ca-0572-423e-bd92-cff020455c2a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B281775-F6C9-4616-A3A0-9AD75C91A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4a7e3-e0a9-46cf-92ee-9b62dc9a36e8"/>
    <ds:schemaRef ds:uri="641315ca-0572-423e-bd92-cff020455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B9C09-152C-4150-ABB3-E041212D27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354</Characters>
  <Application>Microsoft Office Word</Application>
  <DocSecurity>0</DocSecurity>
  <Lines>118</Lines>
  <Paragraphs>28</Paragraphs>
  <ScaleCrop>false</ScaleCrop>
  <Manager/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2022-05-17T08:38:00Z</dcterms:created>
  <dcterms:modified xsi:type="dcterms:W3CDTF">2025-12-09T15:20:00Z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0x010100FE8DAEBAB9BA884591FD7B89E63AD785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2025-07-11T10:07:35Z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5721eedc-7811-4a38-b8c4-09eb2b033072</vt:lpwstr>
  </property>
  <property fmtid="{D5CDD505-2E9C-101B-9397-08002B2CF9AE}" pid="9" name="MSIP_Label_6bd9ddd1-4d20-43f6-abfa-fc3c07406f94_ContentBits">
    <vt:lpwstr>0</vt:lpwstr>
  </property>
</Properties>
</file>